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E77801" w:rsidP="00FC32C2">
      <w:pPr>
        <w:jc w:val="center"/>
        <w:rPr>
          <w:b/>
        </w:rPr>
      </w:pPr>
      <w:r>
        <w:rPr>
          <w:b/>
        </w:rPr>
        <w:t>95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>
        <w:rPr>
          <w:b/>
        </w:rPr>
        <w:t>I</w:t>
      </w:r>
      <w:r w:rsidR="00691A85">
        <w:rPr>
          <w:b/>
        </w:rPr>
        <w:t>.</w:t>
      </w:r>
      <w:r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FE678C" w:rsidRPr="00F97BAB" w:rsidRDefault="00FE678C" w:rsidP="00FE678C">
      <w:pPr>
        <w:jc w:val="both"/>
      </w:pPr>
      <w:r w:rsidRPr="00F97BAB">
        <w:tab/>
        <w:t xml:space="preserve">              </w:t>
      </w:r>
      <w:r>
        <w:t xml:space="preserve">                      </w:t>
      </w:r>
    </w:p>
    <w:p w:rsidR="00FB7E79" w:rsidRDefault="00FB7E79" w:rsidP="00FB7E79">
      <w:pPr>
        <w:jc w:val="center"/>
        <w:rPr>
          <w:b/>
        </w:rPr>
      </w:pPr>
      <w:r w:rsidRPr="002A4CD2">
        <w:rPr>
          <w:b/>
        </w:rPr>
        <w:t xml:space="preserve">Az ülés napirendjének </w:t>
      </w:r>
      <w:r>
        <w:rPr>
          <w:b/>
        </w:rPr>
        <w:t>módosításáról</w:t>
      </w:r>
    </w:p>
    <w:p w:rsidR="00FB7E79" w:rsidRPr="002A4CD2" w:rsidRDefault="00FB7E79" w:rsidP="00FB7E79">
      <w:pPr>
        <w:jc w:val="center"/>
        <w:rPr>
          <w:b/>
        </w:rPr>
      </w:pPr>
    </w:p>
    <w:p w:rsidR="00FB7E79" w:rsidRPr="00BD79C2" w:rsidRDefault="00FB7E79" w:rsidP="00FB7E79">
      <w:pPr>
        <w:jc w:val="center"/>
        <w:rPr>
          <w:rFonts w:ascii="Calibri" w:hAnsi="Calibri"/>
          <w:sz w:val="22"/>
          <w:szCs w:val="22"/>
        </w:rPr>
      </w:pPr>
    </w:p>
    <w:p w:rsidR="00FB7E79" w:rsidRPr="002A4CD2" w:rsidRDefault="00FB7E79" w:rsidP="00FB7E79">
      <w:pPr>
        <w:jc w:val="both"/>
        <w:rPr>
          <w:b/>
        </w:rPr>
      </w:pPr>
      <w:r w:rsidRPr="002A4CD2">
        <w:rPr>
          <w:b/>
        </w:rPr>
        <w:t>A Képviselő-testület</w:t>
      </w:r>
    </w:p>
    <w:p w:rsidR="00FB7E79" w:rsidRPr="00AB65E1" w:rsidRDefault="00FB7E79" w:rsidP="00FB7E79">
      <w:pPr>
        <w:jc w:val="both"/>
        <w:rPr>
          <w:b/>
        </w:rPr>
      </w:pPr>
    </w:p>
    <w:p w:rsidR="00FB7E79" w:rsidRDefault="00FB7E79" w:rsidP="00FB7E79">
      <w:pPr>
        <w:suppressAutoHyphens/>
        <w:ind w:left="720" w:hanging="720"/>
        <w:jc w:val="both"/>
      </w:pPr>
      <w:r>
        <w:t xml:space="preserve">1. </w:t>
      </w:r>
      <w:r w:rsidR="00715C10">
        <w:t xml:space="preserve">    </w:t>
      </w:r>
      <w:r w:rsidRPr="00AB65E1">
        <w:t>Megtárgyalta a napirendi pont</w:t>
      </w:r>
      <w:r>
        <w:t>ok</w:t>
      </w:r>
      <w:r w:rsidRPr="00AB65E1">
        <w:t>ra vonatkozó javaslatot.</w:t>
      </w:r>
    </w:p>
    <w:p w:rsidR="00FB7E79" w:rsidRPr="0087449B" w:rsidRDefault="00FB7E79" w:rsidP="00FB7E79">
      <w:pPr>
        <w:suppressAutoHyphens/>
        <w:ind w:left="720"/>
        <w:jc w:val="both"/>
      </w:pPr>
    </w:p>
    <w:p w:rsidR="00A24F29" w:rsidRPr="000C1956" w:rsidRDefault="00FB7E79" w:rsidP="000C1956">
      <w:pPr>
        <w:jc w:val="both"/>
      </w:pPr>
      <w:r w:rsidRPr="00303F23">
        <w:rPr>
          <w:color w:val="000000" w:themeColor="text1"/>
        </w:rPr>
        <w:t xml:space="preserve">2. </w:t>
      </w:r>
      <w:r w:rsidR="00E77801">
        <w:rPr>
          <w:color w:val="000000" w:themeColor="text1"/>
        </w:rPr>
        <w:t xml:space="preserve"> </w:t>
      </w:r>
      <w:r w:rsidR="000C1956">
        <w:rPr>
          <w:color w:val="000000" w:themeColor="text1"/>
        </w:rPr>
        <w:t xml:space="preserve"> </w:t>
      </w:r>
      <w:r w:rsidRPr="000C1956">
        <w:t xml:space="preserve">A tárgyalásra javasolt napirendeket </w:t>
      </w:r>
      <w:r w:rsidR="00E77801" w:rsidRPr="000C1956">
        <w:t>kie</w:t>
      </w:r>
      <w:r w:rsidR="001674A9" w:rsidRPr="000C1956">
        <w:t>gé</w:t>
      </w:r>
      <w:r w:rsidR="00E77801" w:rsidRPr="000C1956">
        <w:t>szíti</w:t>
      </w:r>
      <w:r w:rsidRPr="000C1956">
        <w:t xml:space="preserve"> és </w:t>
      </w:r>
      <w:r w:rsidR="000C1956" w:rsidRPr="000C1956">
        <w:t>8</w:t>
      </w:r>
      <w:r w:rsidR="00B0664C" w:rsidRPr="000C1956">
        <w:t>. napirendi pont</w:t>
      </w:r>
      <w:r w:rsidR="00E77801" w:rsidRPr="000C1956">
        <w:t xml:space="preserve">ként a napirendek </w:t>
      </w:r>
      <w:proofErr w:type="gramStart"/>
      <w:r w:rsidR="00E77801" w:rsidRPr="000C1956">
        <w:t xml:space="preserve">közé  </w:t>
      </w:r>
      <w:r w:rsidR="00E77801" w:rsidRPr="000C1956">
        <w:br/>
        <w:t xml:space="preserve">        felveszi</w:t>
      </w:r>
      <w:proofErr w:type="gramEnd"/>
      <w:r w:rsidR="00E77801" w:rsidRPr="000C1956">
        <w:t xml:space="preserve">: Előterjesztés </w:t>
      </w:r>
      <w:r w:rsidR="00F02E54" w:rsidRPr="000C1956">
        <w:t xml:space="preserve">a </w:t>
      </w:r>
      <w:proofErr w:type="spellStart"/>
      <w:r w:rsidR="00F02E54" w:rsidRPr="000C1956">
        <w:t>dombrádi</w:t>
      </w:r>
      <w:proofErr w:type="spellEnd"/>
      <w:r w:rsidR="00F02E54" w:rsidRPr="000C1956">
        <w:t xml:space="preserve"> 2481 helyrajzi számon található ifjúsági tábor bérletének </w:t>
      </w:r>
      <w:r w:rsidR="000C1956">
        <w:t xml:space="preserve">  </w:t>
      </w:r>
      <w:r w:rsidR="000C1956">
        <w:br/>
        <w:t xml:space="preserve">        </w:t>
      </w:r>
      <w:r w:rsidR="00F02E54" w:rsidRPr="000C1956">
        <w:t>meghosszabb</w:t>
      </w:r>
      <w:r w:rsidR="00F02E54" w:rsidRPr="000C1956">
        <w:t>ítására</w:t>
      </w:r>
      <w:r w:rsidR="000C1956" w:rsidRPr="000C1956">
        <w:t xml:space="preserve">, 9. napirendi pontként a napirendek közé felveszi: Előterjesztés </w:t>
      </w:r>
      <w:r w:rsidR="000C1956" w:rsidRPr="000C1956">
        <w:t xml:space="preserve">a Szociális </w:t>
      </w:r>
      <w:r w:rsidR="000C1956">
        <w:t xml:space="preserve"> </w:t>
      </w:r>
      <w:r w:rsidR="000C1956">
        <w:br/>
        <w:t xml:space="preserve">        </w:t>
      </w:r>
      <w:bookmarkStart w:id="0" w:name="_GoBack"/>
      <w:bookmarkEnd w:id="0"/>
      <w:r w:rsidR="000C1956" w:rsidRPr="000C1956">
        <w:t>és Gyermekjóléti Intézményfenntartói Társulás társulás</w:t>
      </w:r>
      <w:r w:rsidR="000C1956" w:rsidRPr="000C1956">
        <w:t>i megállapodásának módosítására</w:t>
      </w:r>
      <w:r w:rsidR="00B0664C" w:rsidRPr="000C1956">
        <w:t>.</w:t>
      </w:r>
      <w:r w:rsidR="00303F23" w:rsidRPr="000C1956">
        <w:t xml:space="preserve"> </w:t>
      </w:r>
    </w:p>
    <w:p w:rsidR="00A24F29" w:rsidRPr="000C1956" w:rsidRDefault="00A24F29" w:rsidP="00A24F29">
      <w:pPr>
        <w:ind w:firstLine="180"/>
        <w:jc w:val="both"/>
      </w:pPr>
    </w:p>
    <w:p w:rsidR="00200800" w:rsidRPr="003812D6" w:rsidRDefault="00200800" w:rsidP="00200800">
      <w:pPr>
        <w:ind w:left="1410" w:hanging="1410"/>
        <w:jc w:val="both"/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1674A9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sectPr w:rsidR="004B6CAA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F48" w:rsidRDefault="00B04F48">
      <w:r>
        <w:separator/>
      </w:r>
    </w:p>
  </w:endnote>
  <w:endnote w:type="continuationSeparator" w:id="0">
    <w:p w:rsidR="00B04F48" w:rsidRDefault="00B0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C1956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F48" w:rsidRDefault="00B04F48">
      <w:r>
        <w:separator/>
      </w:r>
    </w:p>
  </w:footnote>
  <w:footnote w:type="continuationSeparator" w:id="0">
    <w:p w:rsidR="00B04F48" w:rsidRDefault="00B04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1"/>
  </w:num>
  <w:num w:numId="5">
    <w:abstractNumId w:val="12"/>
  </w:num>
  <w:num w:numId="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1956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674A9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E7D34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1DA3"/>
    <w:rsid w:val="008F227E"/>
    <w:rsid w:val="008F4C3A"/>
    <w:rsid w:val="008F6311"/>
    <w:rsid w:val="008F6F6B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4F48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3D01"/>
    <w:rsid w:val="00D6537F"/>
    <w:rsid w:val="00D6649F"/>
    <w:rsid w:val="00D67A02"/>
    <w:rsid w:val="00D707B5"/>
    <w:rsid w:val="00D72A04"/>
    <w:rsid w:val="00D7320A"/>
    <w:rsid w:val="00D746BA"/>
    <w:rsid w:val="00D77971"/>
    <w:rsid w:val="00D826AF"/>
    <w:rsid w:val="00D827D7"/>
    <w:rsid w:val="00D840BC"/>
    <w:rsid w:val="00D85DF1"/>
    <w:rsid w:val="00DA113B"/>
    <w:rsid w:val="00DA2F7F"/>
    <w:rsid w:val="00DA6F31"/>
    <w:rsid w:val="00DB28AF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2E54"/>
    <w:rsid w:val="00F0311B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2">
    <w:name w:val=" Char"/>
    <w:basedOn w:val="Norml"/>
    <w:rsid w:val="00F02E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48CD2-C07B-48B6-93C1-7EBC671D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6</cp:revision>
  <cp:lastPrinted>2022-08-17T09:03:00Z</cp:lastPrinted>
  <dcterms:created xsi:type="dcterms:W3CDTF">2023-06-26T06:08:00Z</dcterms:created>
  <dcterms:modified xsi:type="dcterms:W3CDTF">2023-06-26T06:48:00Z</dcterms:modified>
</cp:coreProperties>
</file>